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E13D1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8080D7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6EF83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42449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B955AD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53568143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8200AE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C4974">
              <w:rPr>
                <w:rFonts w:eastAsia="Arial Unicode MS"/>
                <w:noProof/>
                <w:sz w:val="22"/>
                <w:szCs w:val="22"/>
              </w:rPr>
              <w:t>merlyn@stromtec.ee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80E3E5" w:rsidR="005B59EA" w:rsidRDefault="007647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85BF4D9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19389D" w:rsidR="005B59EA" w:rsidRDefault="00764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4-</w:t>
            </w:r>
            <w:r w:rsidR="00FF65E1">
              <w:rPr>
                <w:noProof/>
                <w:sz w:val="22"/>
                <w:szCs w:val="20"/>
              </w:rPr>
              <w:t>9</w:t>
            </w:r>
            <w:r w:rsidR="00DF11BF">
              <w:rPr>
                <w:noProof/>
                <w:sz w:val="22"/>
                <w:szCs w:val="20"/>
              </w:rPr>
              <w:t>6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61ABF5F" w:rsidR="005B59EA" w:rsidRDefault="007647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F3633F8" w:rsidR="005B59EA" w:rsidRDefault="00764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34F51" w14:textId="4A202039" w:rsidR="005B59EA" w:rsidRDefault="007647B9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FD1E0F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</w:t>
            </w:r>
            <w:r w:rsidR="00FF65E1">
              <w:rPr>
                <w:noProof/>
                <w:sz w:val="22"/>
                <w:szCs w:val="20"/>
              </w:rPr>
              <w:t>9</w:t>
            </w:r>
            <w:r w:rsidR="00DF11BF">
              <w:rPr>
                <w:noProof/>
                <w:sz w:val="22"/>
                <w:szCs w:val="20"/>
              </w:rPr>
              <w:t>6</w:t>
            </w:r>
          </w:p>
          <w:p w14:paraId="089F08E1" w14:textId="10D87833" w:rsidR="000C3721" w:rsidRDefault="000C372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DF9C3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3252D1">
              <w:rPr>
                <w:noProof/>
                <w:sz w:val="18"/>
                <w:szCs w:val="18"/>
              </w:rPr>
              <w:t xml:space="preserve"> Harju maakond, </w:t>
            </w:r>
            <w:r w:rsidR="00A76420">
              <w:rPr>
                <w:noProof/>
                <w:sz w:val="18"/>
                <w:szCs w:val="18"/>
              </w:rPr>
              <w:t>Saku vald Kajamaa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9FA5D14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D419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9B5C80">
              <w:rPr>
                <w:noProof/>
                <w:sz w:val="18"/>
                <w:szCs w:val="18"/>
                <w:u w:val="single"/>
              </w:rPr>
              <w:t>11</w:t>
            </w:r>
            <w:r w:rsidR="00DF11BF">
              <w:rPr>
                <w:noProof/>
                <w:sz w:val="18"/>
                <w:szCs w:val="18"/>
                <w:u w:val="single"/>
              </w:rPr>
              <w:t>240</w:t>
            </w:r>
            <w:r w:rsidR="009B5C8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F11BF">
              <w:rPr>
                <w:noProof/>
                <w:sz w:val="18"/>
                <w:szCs w:val="18"/>
                <w:u w:val="single"/>
              </w:rPr>
              <w:t>Tõdva-Hageri</w:t>
            </w:r>
            <w:r w:rsidR="00D41991" w:rsidRPr="00B7417A">
              <w:rPr>
                <w:noProof/>
                <w:sz w:val="18"/>
                <w:szCs w:val="18"/>
              </w:rPr>
              <w:t xml:space="preserve"> t</w:t>
            </w:r>
            <w:r w:rsidR="003F6B46" w:rsidRPr="00B7417A">
              <w:rPr>
                <w:noProof/>
                <w:sz w:val="18"/>
                <w:szCs w:val="18"/>
              </w:rPr>
              <w:t>ee</w:t>
            </w:r>
            <w:r w:rsidR="00B7417A" w:rsidRPr="00B7417A">
              <w:rPr>
                <w:noProof/>
                <w:sz w:val="18"/>
                <w:szCs w:val="18"/>
              </w:rPr>
              <w:t>,</w:t>
            </w:r>
            <w:r w:rsidR="00B7417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7417A" w:rsidRPr="00B7417A">
              <w:rPr>
                <w:noProof/>
                <w:sz w:val="18"/>
                <w:szCs w:val="18"/>
              </w:rPr>
              <w:t xml:space="preserve">asukoht </w:t>
            </w:r>
            <w:r w:rsidR="005C6C2C">
              <w:rPr>
                <w:noProof/>
                <w:sz w:val="18"/>
                <w:szCs w:val="18"/>
              </w:rPr>
              <w:t xml:space="preserve">2,64 </w:t>
            </w:r>
            <w:r w:rsidR="00B7417A" w:rsidRPr="00B7417A">
              <w:rPr>
                <w:noProof/>
                <w:sz w:val="18"/>
                <w:szCs w:val="18"/>
              </w:rPr>
              <w:t>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54C69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C6C2C">
              <w:rPr>
                <w:noProof/>
                <w:sz w:val="18"/>
                <w:szCs w:val="18"/>
              </w:rPr>
              <w:t>11240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6C2C">
              <w:rPr>
                <w:noProof/>
                <w:sz w:val="18"/>
                <w:szCs w:val="18"/>
              </w:rPr>
              <w:t>puuduvad.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D7758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A5CF8">
              <w:rPr>
                <w:noProof/>
                <w:sz w:val="18"/>
                <w:szCs w:val="18"/>
              </w:rPr>
              <w:t>1</w:t>
            </w:r>
            <w:r w:rsidR="00070A28">
              <w:rPr>
                <w:noProof/>
                <w:sz w:val="18"/>
                <w:szCs w:val="18"/>
              </w:rPr>
              <w:t>1</w:t>
            </w:r>
            <w:r w:rsidR="00751B60">
              <w:rPr>
                <w:noProof/>
                <w:sz w:val="18"/>
                <w:szCs w:val="18"/>
              </w:rPr>
              <w:t>240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51B60">
              <w:rPr>
                <w:noProof/>
                <w:sz w:val="18"/>
                <w:szCs w:val="18"/>
              </w:rPr>
              <w:t>2,22</w:t>
            </w:r>
            <w:r w:rsidR="000F1FCA">
              <w:rPr>
                <w:noProof/>
                <w:sz w:val="18"/>
                <w:szCs w:val="18"/>
              </w:rPr>
              <w:t>-</w:t>
            </w:r>
            <w:r w:rsidR="00751B60">
              <w:rPr>
                <w:noProof/>
                <w:sz w:val="18"/>
                <w:szCs w:val="18"/>
              </w:rPr>
              <w:t>2,64</w:t>
            </w:r>
            <w:r w:rsidR="00BE14E2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1D31E8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86F1B">
              <w:rPr>
                <w:noProof/>
                <w:sz w:val="18"/>
                <w:szCs w:val="18"/>
              </w:rPr>
              <w:t>11240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35EB9">
              <w:rPr>
                <w:noProof/>
                <w:sz w:val="18"/>
                <w:szCs w:val="18"/>
              </w:rPr>
              <w:t>2,22-2,64</w:t>
            </w:r>
            <w:r w:rsidR="00E46248">
              <w:rPr>
                <w:noProof/>
                <w:sz w:val="18"/>
                <w:szCs w:val="18"/>
              </w:rPr>
              <w:t>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88064D8" w:rsidR="00056AC8" w:rsidRPr="00802C1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02C15">
              <w:rPr>
                <w:noProof/>
                <w:sz w:val="22"/>
                <w:szCs w:val="22"/>
              </w:rPr>
              <w:t>Avalikes huvides tehnovõrgu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9A819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02C15">
              <w:rPr>
                <w:rFonts w:eastAsia="Arial Unicode MS"/>
                <w:noProof/>
                <w:sz w:val="22"/>
                <w:szCs w:val="20"/>
              </w:rPr>
              <w:t>Merlyn Randla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93EF8BB" w:rsidR="00056AC8" w:rsidRPr="00802C15" w:rsidRDefault="00802C15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</w:t>
            </w:r>
            <w:r w:rsidRPr="00802C15">
              <w:rPr>
                <w:i/>
                <w:iCs/>
                <w:noProof/>
                <w:sz w:val="20"/>
                <w:szCs w:val="20"/>
              </w:rPr>
              <w:t>/allkirjastatud digitaalselt/</w:t>
            </w:r>
            <w:r w:rsidR="00056AC8" w:rsidRPr="00802C15">
              <w:rPr>
                <w:i/>
                <w:iCs/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1A77A8" w:rsidR="00056AC8" w:rsidRDefault="00D845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11.06.2024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DADD2" w14:textId="77777777" w:rsidR="001B42BA" w:rsidRDefault="001B42BA" w:rsidP="00B87124">
      <w:r>
        <w:separator/>
      </w:r>
    </w:p>
  </w:endnote>
  <w:endnote w:type="continuationSeparator" w:id="0">
    <w:p w14:paraId="71ECBAC5" w14:textId="77777777" w:rsidR="001B42BA" w:rsidRDefault="001B42BA" w:rsidP="00B87124">
      <w:r>
        <w:continuationSeparator/>
      </w:r>
    </w:p>
  </w:endnote>
  <w:endnote w:type="continuationNotice" w:id="1">
    <w:p w14:paraId="444BF7C3" w14:textId="77777777" w:rsidR="001B42BA" w:rsidRDefault="001B4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AAA2E" w14:textId="77777777" w:rsidR="001B42BA" w:rsidRDefault="001B42BA" w:rsidP="00B87124">
      <w:r>
        <w:separator/>
      </w:r>
    </w:p>
  </w:footnote>
  <w:footnote w:type="continuationSeparator" w:id="0">
    <w:p w14:paraId="596F7B0F" w14:textId="77777777" w:rsidR="001B42BA" w:rsidRDefault="001B42BA" w:rsidP="00B87124">
      <w:r>
        <w:continuationSeparator/>
      </w:r>
    </w:p>
  </w:footnote>
  <w:footnote w:type="continuationNotice" w:id="1">
    <w:p w14:paraId="78391535" w14:textId="77777777" w:rsidR="001B42BA" w:rsidRDefault="001B4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745"/>
    <w:rsid w:val="00051CEA"/>
    <w:rsid w:val="00056AC8"/>
    <w:rsid w:val="00070A28"/>
    <w:rsid w:val="000C3721"/>
    <w:rsid w:val="000D23B8"/>
    <w:rsid w:val="000F1FCA"/>
    <w:rsid w:val="00105482"/>
    <w:rsid w:val="00131923"/>
    <w:rsid w:val="00184168"/>
    <w:rsid w:val="00195221"/>
    <w:rsid w:val="001B42BA"/>
    <w:rsid w:val="00236660"/>
    <w:rsid w:val="002526BE"/>
    <w:rsid w:val="0028452F"/>
    <w:rsid w:val="002B3CE9"/>
    <w:rsid w:val="002F1682"/>
    <w:rsid w:val="00317FEC"/>
    <w:rsid w:val="003252D1"/>
    <w:rsid w:val="00335EB9"/>
    <w:rsid w:val="00355E3F"/>
    <w:rsid w:val="00384EED"/>
    <w:rsid w:val="00386F1B"/>
    <w:rsid w:val="003A3D59"/>
    <w:rsid w:val="003C639E"/>
    <w:rsid w:val="003D289B"/>
    <w:rsid w:val="003F5B77"/>
    <w:rsid w:val="003F6B46"/>
    <w:rsid w:val="003F7CF0"/>
    <w:rsid w:val="004955F1"/>
    <w:rsid w:val="00497B30"/>
    <w:rsid w:val="00504C06"/>
    <w:rsid w:val="00507B9D"/>
    <w:rsid w:val="005114EA"/>
    <w:rsid w:val="00537F73"/>
    <w:rsid w:val="00565F77"/>
    <w:rsid w:val="005B59EA"/>
    <w:rsid w:val="005C6C2C"/>
    <w:rsid w:val="00674E49"/>
    <w:rsid w:val="006D663D"/>
    <w:rsid w:val="00705435"/>
    <w:rsid w:val="00743E84"/>
    <w:rsid w:val="00751B60"/>
    <w:rsid w:val="0076393B"/>
    <w:rsid w:val="007647B9"/>
    <w:rsid w:val="00774D70"/>
    <w:rsid w:val="00777A24"/>
    <w:rsid w:val="007A5CF8"/>
    <w:rsid w:val="007B048A"/>
    <w:rsid w:val="007C21D1"/>
    <w:rsid w:val="007C2F9E"/>
    <w:rsid w:val="007D29B1"/>
    <w:rsid w:val="007E1CA1"/>
    <w:rsid w:val="00802C15"/>
    <w:rsid w:val="00832B3F"/>
    <w:rsid w:val="00835C3B"/>
    <w:rsid w:val="00887C0D"/>
    <w:rsid w:val="008B16DC"/>
    <w:rsid w:val="00912F5F"/>
    <w:rsid w:val="009603F7"/>
    <w:rsid w:val="00983C6E"/>
    <w:rsid w:val="009B5C80"/>
    <w:rsid w:val="009B6E8B"/>
    <w:rsid w:val="00A22B1A"/>
    <w:rsid w:val="00A76420"/>
    <w:rsid w:val="00AB5CF0"/>
    <w:rsid w:val="00AC4974"/>
    <w:rsid w:val="00AD4E10"/>
    <w:rsid w:val="00B56B9E"/>
    <w:rsid w:val="00B73CD1"/>
    <w:rsid w:val="00B7417A"/>
    <w:rsid w:val="00B86796"/>
    <w:rsid w:val="00B87124"/>
    <w:rsid w:val="00BC019A"/>
    <w:rsid w:val="00BE14E2"/>
    <w:rsid w:val="00BE531A"/>
    <w:rsid w:val="00BF0B4A"/>
    <w:rsid w:val="00C10875"/>
    <w:rsid w:val="00C1367B"/>
    <w:rsid w:val="00C5207C"/>
    <w:rsid w:val="00C53255"/>
    <w:rsid w:val="00C61E87"/>
    <w:rsid w:val="00CB4DE5"/>
    <w:rsid w:val="00D0716E"/>
    <w:rsid w:val="00D41991"/>
    <w:rsid w:val="00D43E32"/>
    <w:rsid w:val="00D51EF9"/>
    <w:rsid w:val="00D845BB"/>
    <w:rsid w:val="00DB6EF9"/>
    <w:rsid w:val="00DB72D0"/>
    <w:rsid w:val="00DF11BF"/>
    <w:rsid w:val="00E055A8"/>
    <w:rsid w:val="00E46248"/>
    <w:rsid w:val="00EF027A"/>
    <w:rsid w:val="00F22F56"/>
    <w:rsid w:val="00F335AA"/>
    <w:rsid w:val="00F939C8"/>
    <w:rsid w:val="00F970C9"/>
    <w:rsid w:val="00FB245C"/>
    <w:rsid w:val="00FD1E0F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74EB1B-8F9A-41A0-BB55-66936E6FD2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71A344-7A45-451F-AC43-752AC1C5F319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E66AB9-4884-4BD2-A449-61AFE29DB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1716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Merlyn Randla</cp:lastModifiedBy>
  <cp:revision>9</cp:revision>
  <cp:lastPrinted>2007-05-24T06:29:00Z</cp:lastPrinted>
  <dcterms:created xsi:type="dcterms:W3CDTF">2024-06-11T10:30:00Z</dcterms:created>
  <dcterms:modified xsi:type="dcterms:W3CDTF">2024-06-14T10:52:00Z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